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FE3" w:rsidRPr="00D97AAD" w:rsidRDefault="00481DD3" w:rsidP="00191F57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Theme="minorHAnsi" w:hAnsiTheme="minorHAnsi"/>
          <w:b/>
          <w:bCs/>
          <w:color w:val="auto"/>
        </w:rPr>
      </w:pPr>
      <w:bookmarkStart w:id="0" w:name="_GoBack"/>
      <w:bookmarkEnd w:id="0"/>
      <w:r w:rsidRPr="00D97AAD">
        <w:rPr>
          <w:rFonts w:asciiTheme="minorHAnsi" w:hAnsiTheme="minorHAnsi"/>
          <w:b/>
          <w:bCs/>
          <w:color w:val="auto"/>
        </w:rPr>
        <w:t xml:space="preserve">Załącznik nr </w:t>
      </w:r>
      <w:r w:rsidR="00FC48F2" w:rsidRPr="00D97AAD">
        <w:rPr>
          <w:rFonts w:asciiTheme="minorHAnsi" w:hAnsiTheme="minorHAnsi"/>
          <w:b/>
          <w:bCs/>
          <w:color w:val="auto"/>
        </w:rPr>
        <w:t xml:space="preserve">1 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Pr="00D97AAD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Uzasadnienie potrzeby dofinansowania z dotacji inwestycji związanych z realizacją zadania publicznego, w szczególności ze 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6"/>
        <w:gridCol w:w="2768"/>
        <w:gridCol w:w="3872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4879"/>
        <w:gridCol w:w="1254"/>
        <w:gridCol w:w="4042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650A93">
          <w:footerReference w:type="default" r:id="rId8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1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2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2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419"/>
        <w:gridCol w:w="7534"/>
        <w:gridCol w:w="2080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3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3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292F62" w:rsidRPr="00862716">
              <w:rPr>
                <w:rFonts w:asciiTheme="minorHAnsi" w:hAnsiTheme="minorHAnsi"/>
              </w:rPr>
              <w:fldChar w:fldCharType="begin"/>
            </w:r>
            <w:r w:rsidR="00292F62" w:rsidRPr="00862716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862716">
              <w:rPr>
                <w:rFonts w:asciiTheme="minorHAnsi" w:hAnsiTheme="minorHAnsi"/>
              </w:rPr>
            </w:r>
            <w:r w:rsidR="00292F62" w:rsidRPr="00862716">
              <w:rPr>
                <w:rFonts w:asciiTheme="minorHAnsi" w:hAnsiTheme="minorHAnsi"/>
              </w:rPr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862716">
              <w:rPr>
                <w:rFonts w:asciiTheme="minorHAnsi" w:hAnsiTheme="minorHAnsi"/>
              </w:rPr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_Ref448837219 \h  \* MERGEFORMAT </w:instrTex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292F62" w:rsidRPr="007335F7">
              <w:rPr>
                <w:rFonts w:asciiTheme="minorHAnsi" w:hAnsiTheme="minorHAnsi"/>
              </w:rPr>
              <w:fldChar w:fldCharType="begin"/>
            </w:r>
            <w:r w:rsidR="00292F62"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7335F7">
              <w:rPr>
                <w:rFonts w:asciiTheme="minorHAnsi" w:hAnsiTheme="minorHAnsi"/>
              </w:rPr>
            </w:r>
            <w:r w:rsidR="00292F62" w:rsidRPr="007335F7">
              <w:rPr>
                <w:rFonts w:asciiTheme="minorHAnsi" w:hAnsiTheme="minorHAnsi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Pr="007335F7">
              <w:rPr>
                <w:rFonts w:asciiTheme="minorHAnsi" w:hAnsiTheme="minorHAnsi"/>
              </w:rPr>
              <w:fldChar w:fldCharType="begin"/>
            </w:r>
            <w:r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Pr="007335F7">
              <w:rPr>
                <w:rFonts w:asciiTheme="minorHAnsi" w:hAnsiTheme="minorHAnsi"/>
              </w:rPr>
            </w:r>
            <w:r w:rsidRPr="007335F7">
              <w:rPr>
                <w:rFonts w:asciiTheme="minorHAnsi" w:hAnsiTheme="minorHAnsi"/>
              </w:rPr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732503" w:rsidRPr="00D97AAD" w:rsidRDefault="00732503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BD4D84" w:rsidRPr="00D97AAD" w:rsidRDefault="00BD4D8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853D30" w:rsidRPr="00D97AAD">
              <w:rPr>
                <w:rFonts w:asciiTheme="minorHAnsi" w:hAnsiTheme="minorHAnsi"/>
              </w:rPr>
              <w:fldChar w:fldCharType="begin"/>
            </w:r>
            <w:r w:rsidR="00853D30" w:rsidRPr="00D97AAD">
              <w:rPr>
                <w:rFonts w:asciiTheme="minorHAnsi" w:hAnsiTheme="minorHAnsi"/>
              </w:rPr>
              <w:instrText xml:space="preserve"> NOTEREF _Ref446592036 \h  \* MERGEFORMAT </w:instrText>
            </w:r>
            <w:r w:rsidR="00853D30" w:rsidRPr="00D97AAD">
              <w:rPr>
                <w:rFonts w:asciiTheme="minorHAnsi" w:hAnsiTheme="minorHAnsi"/>
              </w:rPr>
            </w:r>
            <w:r w:rsidR="00853D30" w:rsidRPr="00D97AAD">
              <w:rPr>
                <w:rFonts w:asciiTheme="minorHAnsi" w:hAnsiTheme="minorHAnsi"/>
              </w:rPr>
              <w:fldChar w:fldCharType="separate"/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7</w:t>
            </w:r>
            <w:r w:rsidR="00853D30" w:rsidRPr="00D97AAD">
              <w:rPr>
                <w:rFonts w:asciiTheme="minorHAnsi" w:hAnsiTheme="minorHAnsi"/>
              </w:rPr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begin"/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instrText xml:space="preserve"> NOTEREF _Ref447110731 \h  \* MERGEFORMAT </w:instrTex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separate"/>
            </w:r>
            <w:r w:rsidR="00044D08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t>9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1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ów) w zakresie, którego dotyczy zadanie publiczne, w tym informacje obejmujące dotychczasowe doświadczenia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ów)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4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begin"/>
      </w:r>
      <w:r w:rsidR="00C65320">
        <w:rPr>
          <w:rFonts w:asciiTheme="minorHAnsi" w:hAnsiTheme="minorHAnsi" w:cs="Verdana"/>
          <w:color w:val="auto"/>
          <w:sz w:val="20"/>
          <w:szCs w:val="20"/>
        </w:rPr>
        <w:instrText xml:space="preserve"> NOTEREF _Ref454270719 \h  \* MERGEFORMAT </w:instrText>
      </w:r>
      <w:r w:rsidR="00C65320">
        <w:rPr>
          <w:rFonts w:asciiTheme="minorHAnsi" w:hAnsiTheme="minorHAnsi" w:cs="Verdana"/>
          <w:color w:val="auto"/>
          <w:sz w:val="20"/>
          <w:szCs w:val="20"/>
        </w:rPr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F56D0C" w:rsidRDefault="005345E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:rsidR="001F3FE7" w:rsidRPr="00AC55C7" w:rsidRDefault="00F56D0C" w:rsidP="00AC55C7">
      <w:pPr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br w:type="page"/>
      </w:r>
    </w:p>
    <w:p w:rsidR="00B961C7" w:rsidRPr="00B01A54" w:rsidRDefault="00B961C7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  <w:r w:rsidRPr="00B01A54">
        <w:rPr>
          <w:rFonts w:asciiTheme="minorHAnsi" w:hAnsiTheme="minorHAnsi" w:cs="Calibri"/>
          <w:color w:val="auto"/>
        </w:rPr>
        <w:t>Załączniki do oferty realizacji zadania publicznego</w:t>
      </w:r>
    </w:p>
    <w:p w:rsidR="00F86EFE" w:rsidRPr="00B01A54" w:rsidRDefault="00F86EFE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t>Załącznik nr 1</w:t>
      </w:r>
      <w:r>
        <w:rPr>
          <w:rFonts w:asciiTheme="minorHAnsi" w:hAnsiTheme="minorHAnsi" w:cs="Calibri"/>
          <w:b/>
          <w:color w:val="auto"/>
        </w:rPr>
        <w:t>.1</w:t>
      </w: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i/>
          <w:color w:val="auto"/>
        </w:rPr>
      </w:pPr>
    </w:p>
    <w:p w:rsidR="00DD1ADC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280D81">
        <w:rPr>
          <w:rFonts w:asciiTheme="minorHAnsi" w:hAnsiTheme="minorHAnsi" w:cs="Calibri"/>
          <w:i/>
          <w:color w:val="auto"/>
        </w:rPr>
        <w:t>WZÓR</w:t>
      </w:r>
    </w:p>
    <w:p w:rsidR="005345E5" w:rsidRPr="00280D81" w:rsidRDefault="005345E5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</w:p>
    <w:p w:rsidR="00F86EFE" w:rsidRPr="00280D81" w:rsidRDefault="00F86EFE" w:rsidP="00F86EFE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280D81">
        <w:rPr>
          <w:rFonts w:asciiTheme="minorHAnsi" w:hAnsiTheme="minorHAnsi" w:cs="Calibri"/>
          <w:color w:val="auto"/>
        </w:rPr>
        <w:t>HARMONOGRAM REALIZACJI ZADANIA PUBLICZNEGO</w:t>
      </w:r>
    </w:p>
    <w:p w:rsidR="00F86EFE" w:rsidRPr="00D97AAD" w:rsidRDefault="00F86EFE" w:rsidP="00F86EFE">
      <w:pPr>
        <w:ind w:left="284" w:hanging="284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24B85" w:rsidRPr="00D97AAD" w:rsidRDefault="00E24B85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AD40D4" w:rsidRPr="00D97AAD" w:rsidRDefault="00AD40D4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4877"/>
        <w:gridCol w:w="1254"/>
        <w:gridCol w:w="3905"/>
      </w:tblGrid>
      <w:tr w:rsidR="004836AC" w:rsidRPr="00D97AAD" w:rsidTr="0003518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36AC" w:rsidRPr="00D97AAD" w:rsidRDefault="004836AC" w:rsidP="003C648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CA4E7A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4836AC" w:rsidRPr="00D97AAD" w:rsidRDefault="004836AC" w:rsidP="006D0A4D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działań;</w:t>
            </w:r>
            <w:r w:rsidR="00E9228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w przypadku oferty wspólnej obok nazwy działania należy podać nazwę oferenta realizującego dane działanie; 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działań istnieje możliwość dodania kolejnych wierszy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03518D" w:rsidRPr="00D97AAD" w:rsidTr="0003518D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3518D" w:rsidRPr="00D97AAD" w:rsidRDefault="0003518D" w:rsidP="0063643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63643D"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917ECF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2"/>
            </w:r>
            <w:r w:rsidRPr="00917ECF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03518D" w:rsidRPr="00D97AAD" w:rsidTr="0003518D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917ECF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802612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AD40D4" w:rsidRPr="00D97AAD" w:rsidRDefault="00AD40D4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  <w:sectPr w:rsidR="00AD40D4" w:rsidRPr="00D97AA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14738F" w:rsidRPr="00B01A54" w:rsidRDefault="0014738F" w:rsidP="0014738F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t xml:space="preserve">Załącznik nr </w:t>
      </w:r>
      <w:r w:rsidR="005345E5">
        <w:rPr>
          <w:rFonts w:asciiTheme="minorHAnsi" w:hAnsiTheme="minorHAnsi" w:cs="Calibri"/>
          <w:b/>
          <w:color w:val="auto"/>
        </w:rPr>
        <w:t>1.</w:t>
      </w:r>
      <w:r w:rsidRPr="00B01A54">
        <w:rPr>
          <w:rFonts w:asciiTheme="minorHAnsi" w:hAnsiTheme="minorHAnsi" w:cs="Calibri"/>
          <w:b/>
          <w:color w:val="auto"/>
        </w:rPr>
        <w:t>2</w:t>
      </w:r>
    </w:p>
    <w:p w:rsidR="00F86EFE" w:rsidRPr="00D97AAD" w:rsidRDefault="00F86EFE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F86EFE" w:rsidRPr="00D97AAD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D97AAD">
        <w:rPr>
          <w:rFonts w:asciiTheme="minorHAnsi" w:hAnsiTheme="minorHAnsi" w:cs="Calibri"/>
          <w:i/>
          <w:color w:val="auto"/>
        </w:rPr>
        <w:t>WZÓR</w:t>
      </w:r>
    </w:p>
    <w:p w:rsidR="00C73839" w:rsidRPr="00D97AAD" w:rsidRDefault="00760F08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D97AAD">
        <w:rPr>
          <w:rFonts w:asciiTheme="minorHAnsi" w:hAnsiTheme="minorHAnsi" w:cs="Calibri"/>
          <w:color w:val="auto"/>
        </w:rPr>
        <w:t>PRZEWIDYWANA KALKULACJA KOSZTÓW</w:t>
      </w:r>
    </w:p>
    <w:p w:rsidR="00802612" w:rsidRPr="00D97AAD" w:rsidRDefault="00802612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AD40D4" w:rsidRPr="00D97AAD" w:rsidTr="003C6481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Kalkulacja przewidywanych kosztów na rok</w:t>
            </w:r>
            <w:r w:rsidR="00CA4E7A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197F68" w:rsidRPr="00D97AAD" w:rsidRDefault="00AD40D4" w:rsidP="00AD40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7A77BE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3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4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D95854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5"/>
            </w:r>
            <w:r w:rsidR="00D95854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40419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AD40D4" w:rsidRPr="00D97AAD" w:rsidTr="008026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802612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7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AD40D4" w:rsidRPr="00D97AAD" w:rsidRDefault="00AD40D4" w:rsidP="008A6DC0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oferenta</w:t>
            </w:r>
            <w:r w:rsidRPr="00D97AAD">
              <w:rPr>
                <w:rFonts w:asciiTheme="minorHAnsi" w:eastAsia="Arial" w:hAnsiTheme="minorHAns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Pr="00D97AAD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02612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A03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8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AD40D4" w:rsidRPr="00D97AAD" w:rsidTr="00B1742A">
        <w:trPr>
          <w:trHeight w:val="72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6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AD40D4" w:rsidRPr="00D97AAD" w:rsidRDefault="00AD40D4" w:rsidP="00DB5389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</w:t>
            </w:r>
            <w:r w:rsidR="00197F68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 xml:space="preserve">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9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4B78C9" w:rsidRPr="00D97AAD" w:rsidRDefault="004B78C9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sectPr w:rsidR="00A03614" w:rsidRPr="00D97AAD" w:rsidSect="00B01A54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2F0" w:rsidRDefault="005F32F0">
      <w:r>
        <w:separator/>
      </w:r>
    </w:p>
  </w:endnote>
  <w:endnote w:type="continuationSeparator" w:id="0">
    <w:p w:rsidR="005F32F0" w:rsidRDefault="005F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12D" w:rsidRPr="00C96862" w:rsidRDefault="007F612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7D4131">
      <w:rPr>
        <w:rFonts w:ascii="Calibri" w:hAnsi="Calibri" w:cs="Calibri"/>
        <w:noProof/>
        <w:sz w:val="22"/>
      </w:rPr>
      <w:t>1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2F0" w:rsidRDefault="005F32F0">
      <w:r>
        <w:separator/>
      </w:r>
    </w:p>
  </w:footnote>
  <w:footnote w:type="continuationSeparator" w:id="0">
    <w:p w:rsidR="005F32F0" w:rsidRDefault="005F32F0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  <w:footnote w:id="22">
    <w:p w:rsidR="007F612D" w:rsidRDefault="007F612D" w:rsidP="00B01A5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 xml:space="preserve">zakresu/części działania, które będzie realizowane przez podmiot niebędący stroną umowy na podstawie </w:t>
      </w:r>
      <w:r w:rsidRPr="006A050D">
        <w:rPr>
          <w:rFonts w:asciiTheme="minorHAnsi" w:hAnsiTheme="minorHAnsi"/>
          <w:sz w:val="18"/>
          <w:szCs w:val="18"/>
        </w:rPr>
        <w:t>podzlecenia realizacji zadania, o którym 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23">
    <w:p w:rsidR="007F612D" w:rsidRPr="006A050D" w:rsidRDefault="007F612D" w:rsidP="00AD40D4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24">
    <w:p w:rsidR="007F612D" w:rsidRPr="001250B6" w:rsidRDefault="007F612D" w:rsidP="00AD40D4">
      <w:pPr>
        <w:pStyle w:val="Tekstprzypisudolnego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7F612D" w:rsidRDefault="007F612D" w:rsidP="007C68A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26">
    <w:p w:rsidR="007F612D" w:rsidRPr="00940912" w:rsidRDefault="007F612D" w:rsidP="00B01A54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</w:t>
      </w:r>
      <w:r w:rsidR="00E770F2">
        <w:rPr>
          <w:rFonts w:ascii="Calibri" w:eastAsia="Arial" w:hAnsi="Calibri" w:cs="Calibri"/>
          <w:sz w:val="18"/>
          <w:szCs w:val="18"/>
        </w:rPr>
        <w:t>i</w:t>
      </w:r>
      <w:r>
        <w:rPr>
          <w:rFonts w:ascii="Calibri" w:eastAsia="Arial" w:hAnsi="Calibri" w:cs="Calibri"/>
          <w:sz w:val="18"/>
          <w:szCs w:val="18"/>
        </w:rPr>
        <w:t xml:space="preserve"> zadania publicznego.</w:t>
      </w:r>
    </w:p>
  </w:footnote>
  <w:footnote w:id="27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eastAsia="Arial" w:hAnsi="Calibri" w:cs="Calibri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eastAsia="Arial" w:hAnsi="Calibri" w:cs="Calibri"/>
          <w:sz w:val="18"/>
          <w:szCs w:val="18"/>
        </w:rPr>
        <w:t xml:space="preserve"> </w:t>
      </w:r>
    </w:p>
  </w:footnote>
  <w:footnote w:id="28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7F612D" w:rsidRPr="00A61C84" w:rsidRDefault="007F612D" w:rsidP="00AD40D4">
      <w:pPr>
        <w:pStyle w:val="Tekstprzypisudolnego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131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37B0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F5E8D07-C364-4172-B5F7-7FEB79EC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915F2-F80C-4D33-B12C-5525911A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1456</Words>
  <Characters>11336</Characters>
  <Application>Microsoft Office Word</Application>
  <DocSecurity>0</DocSecurity>
  <Lines>94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Renata RM. Moroz</cp:lastModifiedBy>
  <cp:revision>2</cp:revision>
  <cp:lastPrinted>2016-05-31T09:57:00Z</cp:lastPrinted>
  <dcterms:created xsi:type="dcterms:W3CDTF">2019-01-29T07:13:00Z</dcterms:created>
  <dcterms:modified xsi:type="dcterms:W3CDTF">2019-01-29T07:13:00Z</dcterms:modified>
</cp:coreProperties>
</file>