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B56C7" w:rsidRPr="00F56D57" w:rsidRDefault="00063687" w:rsidP="006B56C7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Nr sprawy:  </w:t>
      </w:r>
      <w:r w:rsidR="00F967CA">
        <w:rPr>
          <w:rFonts w:asciiTheme="minorHAnsi" w:hAnsiTheme="minorHAnsi" w:cstheme="minorHAnsi"/>
          <w:b/>
        </w:rPr>
        <w:t>RZP.271.</w:t>
      </w:r>
      <w:r w:rsidR="00D716C9">
        <w:rPr>
          <w:rFonts w:asciiTheme="minorHAnsi" w:hAnsiTheme="minorHAnsi" w:cstheme="minorHAnsi"/>
          <w:b/>
        </w:rPr>
        <w:t>10.2022</w:t>
      </w:r>
      <w:r w:rsidRPr="00063687">
        <w:rPr>
          <w:rFonts w:asciiTheme="minorHAnsi" w:hAnsiTheme="minorHAnsi" w:cstheme="minorHAnsi"/>
          <w:b/>
        </w:rPr>
        <w:t>.ZP</w:t>
      </w:r>
      <w:r w:rsidR="005E36E2">
        <w:rPr>
          <w:rFonts w:asciiTheme="minorHAnsi" w:hAnsiTheme="minorHAnsi" w:cstheme="minorHAnsi"/>
          <w:b/>
        </w:rPr>
        <w:t>3</w:t>
      </w:r>
    </w:p>
    <w:p w:rsidR="006B56C7" w:rsidRPr="00F56D57" w:rsidRDefault="00D716C9" w:rsidP="006B56C7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Białe Błota, dnia 17</w:t>
      </w:r>
      <w:r w:rsidR="008A3027">
        <w:rPr>
          <w:rFonts w:asciiTheme="minorHAnsi" w:hAnsiTheme="minorHAnsi" w:cstheme="minorHAnsi"/>
        </w:rPr>
        <w:t>.</w:t>
      </w:r>
      <w:r w:rsidR="00D400E5">
        <w:rPr>
          <w:rFonts w:asciiTheme="minorHAnsi" w:hAnsiTheme="minorHAnsi" w:cstheme="minorHAnsi"/>
        </w:rPr>
        <w:t>0</w:t>
      </w:r>
      <w:r>
        <w:rPr>
          <w:rFonts w:asciiTheme="minorHAnsi" w:hAnsiTheme="minorHAnsi" w:cstheme="minorHAnsi"/>
        </w:rPr>
        <w:t>2.2022</w:t>
      </w:r>
      <w:r w:rsidR="006B56C7" w:rsidRPr="00F56D57">
        <w:rPr>
          <w:rFonts w:asciiTheme="minorHAnsi" w:hAnsiTheme="minorHAnsi" w:cstheme="minorHAnsi"/>
        </w:rPr>
        <w:t xml:space="preserve"> r.</w:t>
      </w:r>
    </w:p>
    <w:p w:rsidR="006B56C7" w:rsidRPr="00F56D57" w:rsidRDefault="006B56C7" w:rsidP="006B56C7">
      <w:pPr>
        <w:jc w:val="both"/>
        <w:rPr>
          <w:rFonts w:asciiTheme="minorHAnsi" w:hAnsiTheme="minorHAnsi" w:cstheme="minorHAnsi"/>
          <w:b/>
        </w:rPr>
      </w:pPr>
    </w:p>
    <w:p w:rsidR="002B6907" w:rsidRDefault="006B56C7" w:rsidP="002B6907">
      <w:pPr>
        <w:spacing w:line="360" w:lineRule="auto"/>
        <w:jc w:val="both"/>
        <w:rPr>
          <w:rFonts w:asciiTheme="minorHAnsi" w:hAnsiTheme="minorHAnsi" w:cstheme="minorHAnsi"/>
        </w:rPr>
      </w:pPr>
      <w:r w:rsidRPr="00F56D57">
        <w:rPr>
          <w:rFonts w:asciiTheme="minorHAnsi" w:hAnsiTheme="minorHAnsi" w:cstheme="minorHAnsi"/>
        </w:rPr>
        <w:t xml:space="preserve">Dotyczy postępowania pn.: </w:t>
      </w:r>
    </w:p>
    <w:p w:rsidR="002B6907" w:rsidRDefault="00D716C9" w:rsidP="002B6907">
      <w:pPr>
        <w:spacing w:line="36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Wykonanie, montaż i naprawa wiat przystankowych na terenie Gminy Białe Błota w 2022 r.</w:t>
      </w:r>
    </w:p>
    <w:p w:rsidR="002B6907" w:rsidRPr="002B6907" w:rsidRDefault="002B6907" w:rsidP="002B6907">
      <w:pPr>
        <w:spacing w:line="360" w:lineRule="auto"/>
        <w:jc w:val="both"/>
        <w:rPr>
          <w:rFonts w:asciiTheme="minorHAnsi" w:hAnsiTheme="minorHAnsi" w:cstheme="minorHAnsi"/>
        </w:rPr>
      </w:pPr>
    </w:p>
    <w:p w:rsidR="002B6907" w:rsidRDefault="002B6907" w:rsidP="00455513">
      <w:pPr>
        <w:spacing w:before="240" w:after="240"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ZMIANA</w:t>
      </w:r>
      <w:r w:rsidR="00063687">
        <w:rPr>
          <w:rFonts w:asciiTheme="minorHAnsi" w:hAnsiTheme="minorHAnsi" w:cstheme="minorHAnsi"/>
          <w:b/>
          <w:sz w:val="28"/>
          <w:szCs w:val="28"/>
        </w:rPr>
        <w:t xml:space="preserve"> TREŚCI </w:t>
      </w:r>
      <w:r w:rsidR="00D716C9">
        <w:rPr>
          <w:rFonts w:asciiTheme="minorHAnsi" w:hAnsiTheme="minorHAnsi" w:cstheme="minorHAnsi"/>
          <w:b/>
          <w:sz w:val="28"/>
          <w:szCs w:val="28"/>
        </w:rPr>
        <w:t>PROJEKTU UMOWY</w:t>
      </w:r>
    </w:p>
    <w:p w:rsidR="00455513" w:rsidRPr="00455513" w:rsidRDefault="00455513" w:rsidP="00455513">
      <w:pPr>
        <w:spacing w:before="240" w:after="240" w:line="360" w:lineRule="auto"/>
        <w:jc w:val="center"/>
        <w:rPr>
          <w:rFonts w:asciiTheme="minorHAnsi" w:hAnsiTheme="minorHAnsi" w:cstheme="minorHAnsi"/>
          <w:b/>
          <w:sz w:val="12"/>
          <w:szCs w:val="12"/>
        </w:rPr>
      </w:pPr>
    </w:p>
    <w:p w:rsidR="00A43C48" w:rsidRDefault="00A43C48" w:rsidP="00A43C48">
      <w:pPr>
        <w:pStyle w:val="Akapitzlist"/>
        <w:numPr>
          <w:ilvl w:val="0"/>
          <w:numId w:val="2"/>
        </w:numPr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 dokonuje zmiany treści</w:t>
      </w:r>
      <w:r w:rsidR="00D716C9">
        <w:rPr>
          <w:rFonts w:asciiTheme="minorHAnsi" w:hAnsiTheme="minorHAnsi" w:cstheme="minorHAnsi"/>
        </w:rPr>
        <w:t xml:space="preserve"> projektu umowy</w:t>
      </w:r>
      <w:r w:rsidR="000048AD">
        <w:rPr>
          <w:rFonts w:asciiTheme="minorHAnsi" w:hAnsiTheme="minorHAnsi" w:cstheme="minorHAnsi"/>
        </w:rPr>
        <w:t>,</w:t>
      </w:r>
      <w:r w:rsidR="00986677">
        <w:rPr>
          <w:rFonts w:asciiTheme="minorHAnsi" w:hAnsiTheme="minorHAnsi" w:cstheme="minorHAnsi"/>
        </w:rPr>
        <w:t xml:space="preserve"> rozszerzając </w:t>
      </w:r>
      <w:r w:rsidR="000048AD">
        <w:rPr>
          <w:rFonts w:asciiTheme="minorHAnsi" w:hAnsiTheme="minorHAnsi" w:cstheme="minorHAnsi"/>
        </w:rPr>
        <w:t xml:space="preserve">ją </w:t>
      </w:r>
      <w:r w:rsidR="00986677">
        <w:rPr>
          <w:rFonts w:asciiTheme="minorHAnsi" w:hAnsiTheme="minorHAnsi" w:cstheme="minorHAnsi"/>
        </w:rPr>
        <w:t>o zapisy</w:t>
      </w:r>
      <w:r w:rsidR="000048AD">
        <w:rPr>
          <w:rFonts w:asciiTheme="minorHAnsi" w:hAnsiTheme="minorHAnsi" w:cstheme="minorHAnsi"/>
        </w:rPr>
        <w:t xml:space="preserve"> §5 ust. 1-4,  </w:t>
      </w:r>
      <w:r w:rsidR="000048AD">
        <w:rPr>
          <w:rFonts w:asciiTheme="minorHAnsi" w:hAnsiTheme="minorHAnsi" w:cstheme="minorHAnsi"/>
        </w:rPr>
        <w:br/>
      </w:r>
      <w:r w:rsidR="000048AD">
        <w:rPr>
          <w:rFonts w:asciiTheme="minorHAnsi" w:hAnsiTheme="minorHAnsi" w:cstheme="minorHAnsi"/>
        </w:rPr>
        <w:t>§</w:t>
      </w:r>
      <w:r w:rsidR="000048AD">
        <w:rPr>
          <w:rFonts w:asciiTheme="minorHAnsi" w:hAnsiTheme="minorHAnsi" w:cstheme="minorHAnsi"/>
        </w:rPr>
        <w:t xml:space="preserve">6 ust. 1, </w:t>
      </w:r>
      <w:r w:rsidR="000048AD">
        <w:rPr>
          <w:rFonts w:asciiTheme="minorHAnsi" w:hAnsiTheme="minorHAnsi" w:cstheme="minorHAnsi"/>
        </w:rPr>
        <w:t>§</w:t>
      </w:r>
      <w:r w:rsidR="000048AD">
        <w:rPr>
          <w:rFonts w:asciiTheme="minorHAnsi" w:hAnsiTheme="minorHAnsi" w:cstheme="minorHAnsi"/>
        </w:rPr>
        <w:t>7 ust. 1</w:t>
      </w:r>
      <w:r>
        <w:rPr>
          <w:rFonts w:asciiTheme="minorHAnsi" w:hAnsiTheme="minorHAnsi" w:cstheme="minorHAnsi"/>
        </w:rPr>
        <w:t>.</w:t>
      </w:r>
    </w:p>
    <w:p w:rsidR="00C5513F" w:rsidRDefault="00C5513F" w:rsidP="00C551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załączeniu ujednolicony </w:t>
      </w:r>
      <w:r w:rsidR="00D716C9">
        <w:rPr>
          <w:rFonts w:asciiTheme="minorHAnsi" w:hAnsiTheme="minorHAnsi" w:cstheme="minorHAnsi"/>
        </w:rPr>
        <w:t>projekt umowy</w:t>
      </w:r>
      <w:r>
        <w:rPr>
          <w:rFonts w:asciiTheme="minorHAnsi" w:hAnsiTheme="minorHAnsi" w:cstheme="minorHAnsi"/>
        </w:rPr>
        <w:t>.</w:t>
      </w:r>
    </w:p>
    <w:p w:rsidR="00A43C48" w:rsidRPr="00A43C48" w:rsidRDefault="00A43C48" w:rsidP="00A43C48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:rsidR="00E46629" w:rsidRPr="00E46629" w:rsidRDefault="00F92A3A" w:rsidP="00E46629">
      <w:pPr>
        <w:pStyle w:val="Akapitzlist"/>
        <w:numPr>
          <w:ilvl w:val="0"/>
          <w:numId w:val="2"/>
        </w:numPr>
        <w:suppressAutoHyphens w:val="0"/>
        <w:spacing w:after="240" w:line="360" w:lineRule="auto"/>
        <w:ind w:left="284"/>
        <w:jc w:val="both"/>
        <w:rPr>
          <w:rFonts w:asciiTheme="minorHAnsi" w:eastAsia="Calibri" w:hAnsiTheme="minorHAnsi" w:cstheme="minorHAnsi"/>
        </w:rPr>
      </w:pPr>
      <w:r w:rsidRPr="00F56D57">
        <w:rPr>
          <w:rFonts w:asciiTheme="minorHAnsi" w:eastAsia="Calibri" w:hAnsiTheme="minorHAnsi" w:cstheme="minorHAnsi"/>
        </w:rPr>
        <w:t>Powyższ</w:t>
      </w:r>
      <w:r w:rsidR="002B6907">
        <w:rPr>
          <w:rFonts w:asciiTheme="minorHAnsi" w:eastAsia="Calibri" w:hAnsiTheme="minorHAnsi" w:cstheme="minorHAnsi"/>
        </w:rPr>
        <w:t>a</w:t>
      </w:r>
      <w:r w:rsidRPr="00F56D57">
        <w:rPr>
          <w:rFonts w:asciiTheme="minorHAnsi" w:eastAsia="Calibri" w:hAnsiTheme="minorHAnsi" w:cstheme="minorHAnsi"/>
        </w:rPr>
        <w:t xml:space="preserve"> </w:t>
      </w:r>
      <w:r w:rsidR="002B6907">
        <w:rPr>
          <w:rFonts w:asciiTheme="minorHAnsi" w:eastAsia="Calibri" w:hAnsiTheme="minorHAnsi" w:cstheme="minorHAnsi"/>
        </w:rPr>
        <w:t>zmiana</w:t>
      </w:r>
      <w:r w:rsidRPr="00F56D57">
        <w:rPr>
          <w:rFonts w:asciiTheme="minorHAnsi" w:eastAsia="Calibri" w:hAnsiTheme="minorHAnsi" w:cstheme="minorHAnsi"/>
        </w:rPr>
        <w:t xml:space="preserve"> nie wymaga dodatkowego czasu na wprowadzenie zmian w ofertach.</w:t>
      </w:r>
    </w:p>
    <w:p w:rsidR="00E46629" w:rsidRPr="00E46629" w:rsidRDefault="00E46629" w:rsidP="00E46629">
      <w:pPr>
        <w:pStyle w:val="Akapitzlist"/>
        <w:suppressAutoHyphens w:val="0"/>
        <w:spacing w:after="240" w:line="360" w:lineRule="auto"/>
        <w:ind w:left="284"/>
        <w:jc w:val="both"/>
        <w:rPr>
          <w:rFonts w:asciiTheme="minorHAnsi" w:eastAsia="Calibri" w:hAnsiTheme="minorHAnsi" w:cstheme="minorHAnsi"/>
          <w:sz w:val="12"/>
          <w:szCs w:val="12"/>
        </w:rPr>
      </w:pPr>
    </w:p>
    <w:p w:rsidR="00F92A3A" w:rsidRPr="00F56D57" w:rsidRDefault="002B6907" w:rsidP="00B00A0D">
      <w:pPr>
        <w:pStyle w:val="Akapitzlist"/>
        <w:numPr>
          <w:ilvl w:val="0"/>
          <w:numId w:val="2"/>
        </w:numPr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</w:rPr>
        <w:t>Zmiana staje się obowiązująca</w:t>
      </w:r>
      <w:r w:rsidR="00F92A3A" w:rsidRPr="00F56D57">
        <w:rPr>
          <w:rFonts w:asciiTheme="minorHAnsi" w:eastAsia="Calibri" w:hAnsiTheme="minorHAnsi" w:cstheme="minorHAnsi"/>
        </w:rPr>
        <w:t xml:space="preserve"> dla wszystkich Wykonawców ubiegających się </w:t>
      </w:r>
      <w:r w:rsidR="00F92A3A" w:rsidRPr="00F56D57">
        <w:rPr>
          <w:rFonts w:asciiTheme="minorHAnsi" w:eastAsia="Calibri" w:hAnsiTheme="minorHAnsi" w:cstheme="minorHAnsi"/>
        </w:rPr>
        <w:br/>
        <w:t>o udzielenie przedmiotowego zamówienia z dniem ich zamieszczenia na stronie internetowej Zamawiającego w miejscu udostępnienia</w:t>
      </w:r>
      <w:r w:rsidR="00F92A3A" w:rsidRPr="00F56D57">
        <w:rPr>
          <w:rFonts w:asciiTheme="minorHAnsi" w:hAnsiTheme="minorHAnsi" w:cstheme="minorHAnsi"/>
        </w:rPr>
        <w:t>.</w:t>
      </w:r>
    </w:p>
    <w:p w:rsidR="007F2944" w:rsidRDefault="007F2944" w:rsidP="002B6907">
      <w:pPr>
        <w:suppressAutoHyphens w:val="0"/>
        <w:spacing w:after="120"/>
        <w:ind w:left="-436"/>
        <w:rPr>
          <w:rFonts w:asciiTheme="minorHAnsi" w:hAnsiTheme="minorHAnsi" w:cstheme="minorHAnsi"/>
          <w:bCs/>
          <w:snapToGrid w:val="0"/>
          <w:webHidden/>
        </w:rPr>
      </w:pPr>
    </w:p>
    <w:p w:rsidR="002B6907" w:rsidRDefault="002B6907" w:rsidP="002B6907">
      <w:pPr>
        <w:suppressAutoHyphens w:val="0"/>
        <w:spacing w:after="120"/>
        <w:ind w:left="-436"/>
        <w:rPr>
          <w:rFonts w:asciiTheme="minorHAnsi" w:hAnsiTheme="minorHAnsi" w:cstheme="minorHAnsi"/>
          <w:bCs/>
          <w:snapToGrid w:val="0"/>
          <w:webHidden/>
        </w:rPr>
      </w:pPr>
    </w:p>
    <w:p w:rsidR="002B6907" w:rsidRPr="009C4D2F" w:rsidRDefault="009C4D2F" w:rsidP="005E36E2">
      <w:pPr>
        <w:suppressAutoHyphens w:val="0"/>
        <w:spacing w:after="120"/>
        <w:ind w:left="-436"/>
        <w:rPr>
          <w:rFonts w:asciiTheme="minorHAnsi" w:hAnsiTheme="minorHAnsi" w:cstheme="minorHAnsi"/>
          <w:bCs/>
          <w:i/>
          <w:snapToGrid w:val="0"/>
          <w:webHidden/>
        </w:rPr>
      </w:pPr>
      <w:r w:rsidRPr="009C4D2F">
        <w:rPr>
          <w:rFonts w:asciiTheme="minorHAnsi" w:hAnsiTheme="minorHAnsi" w:cstheme="minorHAnsi"/>
          <w:bCs/>
          <w:snapToGrid w:val="0"/>
        </w:rPr>
        <w:t xml:space="preserve">                                                                                         </w:t>
      </w:r>
      <w:r>
        <w:rPr>
          <w:rFonts w:asciiTheme="minorHAnsi" w:hAnsiTheme="minorHAnsi" w:cstheme="minorHAnsi"/>
          <w:bCs/>
          <w:snapToGrid w:val="0"/>
        </w:rPr>
        <w:t xml:space="preserve">     </w:t>
      </w:r>
      <w:r>
        <w:rPr>
          <w:rFonts w:asciiTheme="minorHAnsi" w:hAnsiTheme="minorHAnsi" w:cstheme="minorHAnsi"/>
          <w:bCs/>
          <w:snapToGrid w:val="0"/>
        </w:rPr>
        <w:tab/>
      </w:r>
      <w:r>
        <w:rPr>
          <w:rFonts w:asciiTheme="minorHAnsi" w:hAnsiTheme="minorHAnsi" w:cstheme="minorHAnsi"/>
          <w:bCs/>
          <w:snapToGrid w:val="0"/>
        </w:rPr>
        <w:tab/>
      </w:r>
      <w:r w:rsidRPr="009C4D2F">
        <w:rPr>
          <w:rFonts w:asciiTheme="minorHAnsi" w:hAnsiTheme="minorHAnsi" w:cstheme="minorHAnsi"/>
          <w:bCs/>
          <w:i/>
          <w:snapToGrid w:val="0"/>
        </w:rPr>
        <w:tab/>
      </w:r>
    </w:p>
    <w:p w:rsidR="002B6907" w:rsidRDefault="002B6907" w:rsidP="002B6907">
      <w:pPr>
        <w:suppressAutoHyphens w:val="0"/>
        <w:spacing w:after="120"/>
        <w:ind w:left="-436"/>
        <w:rPr>
          <w:rFonts w:asciiTheme="minorHAnsi" w:hAnsiTheme="minorHAnsi" w:cstheme="minorHAnsi"/>
          <w:bCs/>
          <w:snapToGrid w:val="0"/>
          <w:webHidden/>
        </w:rPr>
      </w:pPr>
    </w:p>
    <w:p w:rsidR="005E36E2" w:rsidRDefault="005E36E2" w:rsidP="002B6907">
      <w:pPr>
        <w:suppressAutoHyphens w:val="0"/>
        <w:spacing w:after="120"/>
        <w:ind w:left="-436"/>
        <w:rPr>
          <w:rFonts w:asciiTheme="minorHAnsi" w:hAnsiTheme="minorHAnsi" w:cstheme="minorHAnsi"/>
          <w:bCs/>
          <w:snapToGrid w:val="0"/>
          <w:webHidden/>
        </w:rPr>
      </w:pPr>
    </w:p>
    <w:p w:rsidR="005E36E2" w:rsidRDefault="005E36E2" w:rsidP="002B6907">
      <w:pPr>
        <w:suppressAutoHyphens w:val="0"/>
        <w:spacing w:after="120"/>
        <w:ind w:left="-436"/>
        <w:rPr>
          <w:rFonts w:asciiTheme="minorHAnsi" w:hAnsiTheme="minorHAnsi" w:cstheme="minorHAnsi"/>
          <w:bCs/>
          <w:snapToGrid w:val="0"/>
          <w:webHidden/>
        </w:rPr>
      </w:pPr>
    </w:p>
    <w:p w:rsidR="005E36E2" w:rsidRDefault="005E36E2" w:rsidP="002B6907">
      <w:pPr>
        <w:suppressAutoHyphens w:val="0"/>
        <w:spacing w:after="120"/>
        <w:ind w:left="-436"/>
        <w:rPr>
          <w:rFonts w:asciiTheme="minorHAnsi" w:hAnsiTheme="minorHAnsi" w:cstheme="minorHAnsi"/>
          <w:bCs/>
          <w:snapToGrid w:val="0"/>
          <w:webHidden/>
        </w:rPr>
      </w:pPr>
    </w:p>
    <w:p w:rsidR="005E36E2" w:rsidRDefault="005E36E2" w:rsidP="002B6907">
      <w:pPr>
        <w:suppressAutoHyphens w:val="0"/>
        <w:spacing w:after="120"/>
        <w:ind w:left="-436"/>
        <w:rPr>
          <w:rFonts w:asciiTheme="minorHAnsi" w:hAnsiTheme="minorHAnsi" w:cstheme="minorHAnsi"/>
          <w:bCs/>
          <w:snapToGrid w:val="0"/>
          <w:webHidden/>
        </w:rPr>
      </w:pPr>
    </w:p>
    <w:p w:rsidR="00A43C48" w:rsidRDefault="00A43C48" w:rsidP="002B6907">
      <w:pPr>
        <w:suppressAutoHyphens w:val="0"/>
        <w:spacing w:after="120"/>
        <w:ind w:left="-436"/>
        <w:rPr>
          <w:rFonts w:asciiTheme="minorHAnsi" w:hAnsiTheme="minorHAnsi" w:cstheme="minorHAnsi"/>
          <w:bCs/>
          <w:snapToGrid w:val="0"/>
          <w:webHidden/>
        </w:rPr>
      </w:pPr>
    </w:p>
    <w:p w:rsidR="005E36E2" w:rsidRDefault="005E36E2" w:rsidP="002B6907">
      <w:pPr>
        <w:suppressAutoHyphens w:val="0"/>
        <w:spacing w:after="120"/>
        <w:ind w:left="-436"/>
        <w:rPr>
          <w:rFonts w:asciiTheme="minorHAnsi" w:hAnsiTheme="minorHAnsi" w:cstheme="minorHAnsi"/>
          <w:bCs/>
          <w:snapToGrid w:val="0"/>
          <w:webHidden/>
        </w:rPr>
      </w:pPr>
    </w:p>
    <w:p w:rsidR="002B6907" w:rsidRDefault="002B6907" w:rsidP="002B6907">
      <w:pPr>
        <w:suppressAutoHyphens w:val="0"/>
        <w:spacing w:after="120"/>
        <w:ind w:left="-436"/>
        <w:rPr>
          <w:rFonts w:asciiTheme="minorHAnsi" w:hAnsiTheme="minorHAnsi" w:cstheme="minorHAnsi"/>
          <w:bCs/>
          <w:snapToGrid w:val="0"/>
          <w:webHidden/>
        </w:rPr>
      </w:pPr>
    </w:p>
    <w:p w:rsidR="002B6907" w:rsidRPr="000048AD" w:rsidRDefault="002B6907" w:rsidP="002B6907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bookmarkStart w:id="0" w:name="_GoBack"/>
      <w:r w:rsidRPr="000048AD">
        <w:rPr>
          <w:rFonts w:asciiTheme="minorHAnsi" w:hAnsiTheme="minorHAnsi" w:cstheme="minorHAnsi"/>
          <w:sz w:val="22"/>
          <w:szCs w:val="22"/>
        </w:rPr>
        <w:t>ZAŁĄCZNIKI:</w:t>
      </w:r>
    </w:p>
    <w:p w:rsidR="002B6907" w:rsidRPr="000048AD" w:rsidRDefault="002B6907" w:rsidP="002B6907">
      <w:pPr>
        <w:pStyle w:val="Akapitzlist"/>
        <w:numPr>
          <w:ilvl w:val="0"/>
          <w:numId w:val="8"/>
        </w:numPr>
        <w:spacing w:line="360" w:lineRule="auto"/>
        <w:ind w:left="357" w:hanging="357"/>
        <w:rPr>
          <w:rFonts w:asciiTheme="minorHAnsi" w:hAnsiTheme="minorHAnsi" w:cstheme="minorHAnsi"/>
          <w:sz w:val="22"/>
          <w:szCs w:val="22"/>
        </w:rPr>
      </w:pPr>
      <w:r w:rsidRPr="000048AD">
        <w:rPr>
          <w:rFonts w:asciiTheme="minorHAnsi" w:hAnsiTheme="minorHAnsi" w:cstheme="minorHAnsi"/>
          <w:sz w:val="22"/>
          <w:szCs w:val="22"/>
        </w:rPr>
        <w:t xml:space="preserve">Ujednolicony </w:t>
      </w:r>
      <w:r w:rsidR="000048AD" w:rsidRPr="000048AD">
        <w:rPr>
          <w:rFonts w:asciiTheme="minorHAnsi" w:hAnsiTheme="minorHAnsi" w:cstheme="minorHAnsi"/>
          <w:sz w:val="22"/>
          <w:szCs w:val="22"/>
        </w:rPr>
        <w:t>projekt umowy</w:t>
      </w:r>
    </w:p>
    <w:bookmarkEnd w:id="0"/>
    <w:p w:rsidR="002B6907" w:rsidRPr="002B6907" w:rsidRDefault="002B6907" w:rsidP="002B6907">
      <w:pPr>
        <w:suppressAutoHyphens w:val="0"/>
        <w:spacing w:after="120"/>
        <w:ind w:left="-436"/>
        <w:rPr>
          <w:rFonts w:asciiTheme="minorHAnsi" w:hAnsiTheme="minorHAnsi" w:cstheme="minorHAnsi"/>
          <w:bCs/>
          <w:snapToGrid w:val="0"/>
          <w:webHidden/>
        </w:rPr>
      </w:pPr>
    </w:p>
    <w:sectPr w:rsidR="002B6907" w:rsidRPr="002B6907" w:rsidSect="00FA76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985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E7D" w:rsidRDefault="00AC3E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i/>
        <w:sz w:val="20"/>
        <w:szCs w:val="20"/>
      </w:rPr>
      <w:id w:val="-1188210129"/>
      <w:docPartObj>
        <w:docPartGallery w:val="Page Numbers (Bottom of Page)"/>
        <w:docPartUnique/>
      </w:docPartObj>
    </w:sdtPr>
    <w:sdtEndPr/>
    <w:sdtContent>
      <w:p w:rsidR="00124B4F" w:rsidRPr="00124B4F" w:rsidRDefault="00124B4F">
        <w:pPr>
          <w:pStyle w:val="Stopka"/>
          <w:jc w:val="right"/>
          <w:rPr>
            <w:rFonts w:eastAsiaTheme="majorEastAsia"/>
            <w:i/>
            <w:sz w:val="20"/>
            <w:szCs w:val="20"/>
          </w:rPr>
        </w:pPr>
        <w:r w:rsidRPr="00124B4F">
          <w:rPr>
            <w:rFonts w:eastAsiaTheme="majorEastAsia"/>
            <w:i/>
            <w:sz w:val="20"/>
            <w:szCs w:val="20"/>
          </w:rPr>
          <w:t xml:space="preserve">str. </w:t>
        </w:r>
        <w:r w:rsidRPr="00124B4F">
          <w:rPr>
            <w:rFonts w:eastAsiaTheme="minorEastAsia"/>
            <w:i/>
            <w:sz w:val="20"/>
            <w:szCs w:val="20"/>
          </w:rPr>
          <w:fldChar w:fldCharType="begin"/>
        </w:r>
        <w:r w:rsidRPr="00124B4F">
          <w:rPr>
            <w:i/>
            <w:sz w:val="20"/>
            <w:szCs w:val="20"/>
          </w:rPr>
          <w:instrText>PAGE    \* MERGEFORMAT</w:instrText>
        </w:r>
        <w:r w:rsidRPr="00124B4F">
          <w:rPr>
            <w:rFonts w:eastAsiaTheme="minorEastAsia"/>
            <w:i/>
            <w:sz w:val="20"/>
            <w:szCs w:val="20"/>
          </w:rPr>
          <w:fldChar w:fldCharType="separate"/>
        </w:r>
        <w:r w:rsidR="000048AD" w:rsidRPr="000048AD">
          <w:rPr>
            <w:rFonts w:eastAsiaTheme="majorEastAsia"/>
            <w:i/>
            <w:noProof/>
            <w:sz w:val="20"/>
            <w:szCs w:val="20"/>
          </w:rPr>
          <w:t>1</w:t>
        </w:r>
        <w:r w:rsidRPr="00124B4F">
          <w:rPr>
            <w:rFonts w:eastAsiaTheme="majorEastAsia"/>
            <w:i/>
            <w:sz w:val="20"/>
            <w:szCs w:val="20"/>
          </w:rPr>
          <w:fldChar w:fldCharType="end"/>
        </w:r>
      </w:p>
    </w:sdtContent>
  </w:sdt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E7D" w:rsidRDefault="00AC3E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E7D" w:rsidRDefault="00AC3E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-614680</wp:posOffset>
          </wp:positionH>
          <wp:positionV relativeFrom="paragraph">
            <wp:posOffset>-250190</wp:posOffset>
          </wp:positionV>
          <wp:extent cx="6928683" cy="10043160"/>
          <wp:effectExtent l="0" t="0" r="571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8683" cy="100431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E7D" w:rsidRDefault="00AC3E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D113FB8"/>
    <w:multiLevelType w:val="multilevel"/>
    <w:tmpl w:val="6FF22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3" w15:restartNumberingAfterBreak="0">
    <w:nsid w:val="38625754"/>
    <w:multiLevelType w:val="hybridMultilevel"/>
    <w:tmpl w:val="B2E2F4FA"/>
    <w:lvl w:ilvl="0" w:tplc="B0A4FD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892F13"/>
    <w:multiLevelType w:val="multilevel"/>
    <w:tmpl w:val="8C4CA682"/>
    <w:lvl w:ilvl="0">
      <w:start w:val="12"/>
      <w:numFmt w:val="decimal"/>
      <w:lvlText w:val="%1."/>
      <w:lvlJc w:val="left"/>
      <w:rPr>
        <w:rFonts w:ascii="Times New Roman" w:eastAsia="Verdana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576254E"/>
    <w:multiLevelType w:val="multilevel"/>
    <w:tmpl w:val="98021B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0CA5480"/>
    <w:multiLevelType w:val="hybridMultilevel"/>
    <w:tmpl w:val="09A081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4E1831"/>
    <w:multiLevelType w:val="hybridMultilevel"/>
    <w:tmpl w:val="1EA4D4F4"/>
    <w:lvl w:ilvl="0" w:tplc="EFBCAC78">
      <w:start w:val="1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4"/>
  </w:num>
  <w:num w:numId="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48AD"/>
    <w:rsid w:val="00013794"/>
    <w:rsid w:val="00014F51"/>
    <w:rsid w:val="000165A0"/>
    <w:rsid w:val="00016D8D"/>
    <w:rsid w:val="0002427C"/>
    <w:rsid w:val="000252AD"/>
    <w:rsid w:val="00027808"/>
    <w:rsid w:val="00027BE8"/>
    <w:rsid w:val="00032800"/>
    <w:rsid w:val="00036DB7"/>
    <w:rsid w:val="00040DC0"/>
    <w:rsid w:val="000420F4"/>
    <w:rsid w:val="00043D17"/>
    <w:rsid w:val="0005073E"/>
    <w:rsid w:val="00051E69"/>
    <w:rsid w:val="00054352"/>
    <w:rsid w:val="00055A32"/>
    <w:rsid w:val="0006166F"/>
    <w:rsid w:val="000632ED"/>
    <w:rsid w:val="00063687"/>
    <w:rsid w:val="000637E9"/>
    <w:rsid w:val="00063D2B"/>
    <w:rsid w:val="00077EC8"/>
    <w:rsid w:val="00090578"/>
    <w:rsid w:val="00094E7A"/>
    <w:rsid w:val="000A3C7A"/>
    <w:rsid w:val="000A72C1"/>
    <w:rsid w:val="000A7360"/>
    <w:rsid w:val="000B4CA9"/>
    <w:rsid w:val="000C01B5"/>
    <w:rsid w:val="000F07A0"/>
    <w:rsid w:val="00116607"/>
    <w:rsid w:val="0012235E"/>
    <w:rsid w:val="0012426E"/>
    <w:rsid w:val="00124B4F"/>
    <w:rsid w:val="00142FEE"/>
    <w:rsid w:val="001455E8"/>
    <w:rsid w:val="001464CE"/>
    <w:rsid w:val="0015364B"/>
    <w:rsid w:val="001543D9"/>
    <w:rsid w:val="00154E97"/>
    <w:rsid w:val="00181F09"/>
    <w:rsid w:val="001821B4"/>
    <w:rsid w:val="00193062"/>
    <w:rsid w:val="00196E4B"/>
    <w:rsid w:val="001974C7"/>
    <w:rsid w:val="001B42BD"/>
    <w:rsid w:val="001C58A9"/>
    <w:rsid w:val="001D4000"/>
    <w:rsid w:val="001D5B2E"/>
    <w:rsid w:val="001E0E68"/>
    <w:rsid w:val="001E7F54"/>
    <w:rsid w:val="001F34CC"/>
    <w:rsid w:val="001F67F1"/>
    <w:rsid w:val="001F74BB"/>
    <w:rsid w:val="00200AE2"/>
    <w:rsid w:val="002022AE"/>
    <w:rsid w:val="00211065"/>
    <w:rsid w:val="00213519"/>
    <w:rsid w:val="00216381"/>
    <w:rsid w:val="0022173C"/>
    <w:rsid w:val="00226C5E"/>
    <w:rsid w:val="00235C4F"/>
    <w:rsid w:val="00235C7B"/>
    <w:rsid w:val="00240155"/>
    <w:rsid w:val="002440C3"/>
    <w:rsid w:val="00256471"/>
    <w:rsid w:val="00260407"/>
    <w:rsid w:val="00260535"/>
    <w:rsid w:val="00270372"/>
    <w:rsid w:val="0027226D"/>
    <w:rsid w:val="002722EB"/>
    <w:rsid w:val="00272497"/>
    <w:rsid w:val="00285C43"/>
    <w:rsid w:val="002A32CF"/>
    <w:rsid w:val="002A6839"/>
    <w:rsid w:val="002B6907"/>
    <w:rsid w:val="002B71EC"/>
    <w:rsid w:val="002C1436"/>
    <w:rsid w:val="002D1721"/>
    <w:rsid w:val="002D5CA8"/>
    <w:rsid w:val="002E2341"/>
    <w:rsid w:val="002E36B5"/>
    <w:rsid w:val="002F1365"/>
    <w:rsid w:val="002F297E"/>
    <w:rsid w:val="002F4793"/>
    <w:rsid w:val="0030296E"/>
    <w:rsid w:val="00303D15"/>
    <w:rsid w:val="0032476D"/>
    <w:rsid w:val="003304F7"/>
    <w:rsid w:val="003423A2"/>
    <w:rsid w:val="00351707"/>
    <w:rsid w:val="003613BF"/>
    <w:rsid w:val="003665E0"/>
    <w:rsid w:val="003679DD"/>
    <w:rsid w:val="00375900"/>
    <w:rsid w:val="00381B78"/>
    <w:rsid w:val="003904F3"/>
    <w:rsid w:val="00392547"/>
    <w:rsid w:val="00396AC6"/>
    <w:rsid w:val="003A2D94"/>
    <w:rsid w:val="003A6846"/>
    <w:rsid w:val="003B0811"/>
    <w:rsid w:val="003C07F0"/>
    <w:rsid w:val="003C29AE"/>
    <w:rsid w:val="003C68D0"/>
    <w:rsid w:val="003C6A10"/>
    <w:rsid w:val="003D0DA7"/>
    <w:rsid w:val="003D2828"/>
    <w:rsid w:val="003D3307"/>
    <w:rsid w:val="003E07F4"/>
    <w:rsid w:val="003E0F99"/>
    <w:rsid w:val="003E35CC"/>
    <w:rsid w:val="003F1D14"/>
    <w:rsid w:val="003F681B"/>
    <w:rsid w:val="0041165F"/>
    <w:rsid w:val="00426928"/>
    <w:rsid w:val="004344DC"/>
    <w:rsid w:val="00437D68"/>
    <w:rsid w:val="004423C0"/>
    <w:rsid w:val="00442A7D"/>
    <w:rsid w:val="00447B30"/>
    <w:rsid w:val="00455513"/>
    <w:rsid w:val="004569D7"/>
    <w:rsid w:val="00462AE3"/>
    <w:rsid w:val="004A1F28"/>
    <w:rsid w:val="004B130F"/>
    <w:rsid w:val="004B16F4"/>
    <w:rsid w:val="004B448E"/>
    <w:rsid w:val="004C7487"/>
    <w:rsid w:val="004F406F"/>
    <w:rsid w:val="00503901"/>
    <w:rsid w:val="00506264"/>
    <w:rsid w:val="00522B96"/>
    <w:rsid w:val="00532EF6"/>
    <w:rsid w:val="00546703"/>
    <w:rsid w:val="00557207"/>
    <w:rsid w:val="00576379"/>
    <w:rsid w:val="00595F0E"/>
    <w:rsid w:val="005968E6"/>
    <w:rsid w:val="005A6ACF"/>
    <w:rsid w:val="005C352C"/>
    <w:rsid w:val="005C6EA9"/>
    <w:rsid w:val="005C7FE5"/>
    <w:rsid w:val="005E03AE"/>
    <w:rsid w:val="005E36E2"/>
    <w:rsid w:val="005F1591"/>
    <w:rsid w:val="005F4A64"/>
    <w:rsid w:val="006112D6"/>
    <w:rsid w:val="00617EEA"/>
    <w:rsid w:val="00621575"/>
    <w:rsid w:val="00647CF7"/>
    <w:rsid w:val="006555B0"/>
    <w:rsid w:val="0066076E"/>
    <w:rsid w:val="006651E4"/>
    <w:rsid w:val="006834F7"/>
    <w:rsid w:val="00687938"/>
    <w:rsid w:val="0069513B"/>
    <w:rsid w:val="006A16CB"/>
    <w:rsid w:val="006A1731"/>
    <w:rsid w:val="006B3E89"/>
    <w:rsid w:val="006B55C2"/>
    <w:rsid w:val="006B56C7"/>
    <w:rsid w:val="006E57A6"/>
    <w:rsid w:val="006E67B8"/>
    <w:rsid w:val="006F6AA5"/>
    <w:rsid w:val="00713D0C"/>
    <w:rsid w:val="007172E6"/>
    <w:rsid w:val="00723ED6"/>
    <w:rsid w:val="00726B5D"/>
    <w:rsid w:val="007279CB"/>
    <w:rsid w:val="0073293A"/>
    <w:rsid w:val="00740207"/>
    <w:rsid w:val="00740E9A"/>
    <w:rsid w:val="00741545"/>
    <w:rsid w:val="00763006"/>
    <w:rsid w:val="007658C1"/>
    <w:rsid w:val="00776214"/>
    <w:rsid w:val="00787A44"/>
    <w:rsid w:val="00791E26"/>
    <w:rsid w:val="00795BD6"/>
    <w:rsid w:val="007B0176"/>
    <w:rsid w:val="007B2BDF"/>
    <w:rsid w:val="007B3971"/>
    <w:rsid w:val="007C3D58"/>
    <w:rsid w:val="007F2944"/>
    <w:rsid w:val="007F4462"/>
    <w:rsid w:val="008032FE"/>
    <w:rsid w:val="008037E2"/>
    <w:rsid w:val="00817519"/>
    <w:rsid w:val="008259A3"/>
    <w:rsid w:val="00833576"/>
    <w:rsid w:val="008449FA"/>
    <w:rsid w:val="0084591E"/>
    <w:rsid w:val="00861CEF"/>
    <w:rsid w:val="008634A2"/>
    <w:rsid w:val="00864BF9"/>
    <w:rsid w:val="0089304F"/>
    <w:rsid w:val="00895DFE"/>
    <w:rsid w:val="008A3027"/>
    <w:rsid w:val="008A60F2"/>
    <w:rsid w:val="008B7E03"/>
    <w:rsid w:val="008C596D"/>
    <w:rsid w:val="008D3280"/>
    <w:rsid w:val="008D76C7"/>
    <w:rsid w:val="008E18B7"/>
    <w:rsid w:val="008E2A86"/>
    <w:rsid w:val="008F2BF1"/>
    <w:rsid w:val="008F2DE1"/>
    <w:rsid w:val="008F5904"/>
    <w:rsid w:val="00914EB6"/>
    <w:rsid w:val="0093277A"/>
    <w:rsid w:val="00936479"/>
    <w:rsid w:val="00943D1B"/>
    <w:rsid w:val="00944E34"/>
    <w:rsid w:val="009456BD"/>
    <w:rsid w:val="0094587C"/>
    <w:rsid w:val="009513CE"/>
    <w:rsid w:val="00956AF2"/>
    <w:rsid w:val="00961673"/>
    <w:rsid w:val="00970417"/>
    <w:rsid w:val="00970C65"/>
    <w:rsid w:val="00974C0A"/>
    <w:rsid w:val="009819AD"/>
    <w:rsid w:val="00986677"/>
    <w:rsid w:val="00990EE6"/>
    <w:rsid w:val="00996499"/>
    <w:rsid w:val="009A6F31"/>
    <w:rsid w:val="009B45CA"/>
    <w:rsid w:val="009C4D2F"/>
    <w:rsid w:val="009D1554"/>
    <w:rsid w:val="009D5B53"/>
    <w:rsid w:val="009E2782"/>
    <w:rsid w:val="009F5A07"/>
    <w:rsid w:val="00A00F2E"/>
    <w:rsid w:val="00A116A1"/>
    <w:rsid w:val="00A165DB"/>
    <w:rsid w:val="00A2377D"/>
    <w:rsid w:val="00A31FB7"/>
    <w:rsid w:val="00A43C48"/>
    <w:rsid w:val="00A5314C"/>
    <w:rsid w:val="00A5483B"/>
    <w:rsid w:val="00A613E6"/>
    <w:rsid w:val="00A63491"/>
    <w:rsid w:val="00A70BC8"/>
    <w:rsid w:val="00A7249E"/>
    <w:rsid w:val="00A7509A"/>
    <w:rsid w:val="00A83160"/>
    <w:rsid w:val="00A8752D"/>
    <w:rsid w:val="00A9683A"/>
    <w:rsid w:val="00A978BA"/>
    <w:rsid w:val="00AB5971"/>
    <w:rsid w:val="00AC3E7D"/>
    <w:rsid w:val="00AD14D5"/>
    <w:rsid w:val="00AD2906"/>
    <w:rsid w:val="00B00A0D"/>
    <w:rsid w:val="00B01D43"/>
    <w:rsid w:val="00B06021"/>
    <w:rsid w:val="00B213D6"/>
    <w:rsid w:val="00B25C89"/>
    <w:rsid w:val="00B62102"/>
    <w:rsid w:val="00B72943"/>
    <w:rsid w:val="00B729F0"/>
    <w:rsid w:val="00B733E2"/>
    <w:rsid w:val="00B84BF6"/>
    <w:rsid w:val="00B974FF"/>
    <w:rsid w:val="00BB3DF3"/>
    <w:rsid w:val="00BB412D"/>
    <w:rsid w:val="00BD1DF4"/>
    <w:rsid w:val="00BE194A"/>
    <w:rsid w:val="00C060F3"/>
    <w:rsid w:val="00C075AD"/>
    <w:rsid w:val="00C15270"/>
    <w:rsid w:val="00C20E43"/>
    <w:rsid w:val="00C23531"/>
    <w:rsid w:val="00C25712"/>
    <w:rsid w:val="00C25C83"/>
    <w:rsid w:val="00C31DC2"/>
    <w:rsid w:val="00C547A5"/>
    <w:rsid w:val="00C54B90"/>
    <w:rsid w:val="00C5513F"/>
    <w:rsid w:val="00C629A8"/>
    <w:rsid w:val="00C82CB8"/>
    <w:rsid w:val="00C876DF"/>
    <w:rsid w:val="00C914F9"/>
    <w:rsid w:val="00C93B21"/>
    <w:rsid w:val="00C9422A"/>
    <w:rsid w:val="00C94D1E"/>
    <w:rsid w:val="00C96CCA"/>
    <w:rsid w:val="00CA728F"/>
    <w:rsid w:val="00CC321C"/>
    <w:rsid w:val="00CC4BC2"/>
    <w:rsid w:val="00CF2328"/>
    <w:rsid w:val="00CF7CF5"/>
    <w:rsid w:val="00D00040"/>
    <w:rsid w:val="00D046B5"/>
    <w:rsid w:val="00D055F2"/>
    <w:rsid w:val="00D1413F"/>
    <w:rsid w:val="00D171CB"/>
    <w:rsid w:val="00D22974"/>
    <w:rsid w:val="00D400E5"/>
    <w:rsid w:val="00D41872"/>
    <w:rsid w:val="00D51C10"/>
    <w:rsid w:val="00D520D5"/>
    <w:rsid w:val="00D54309"/>
    <w:rsid w:val="00D716C9"/>
    <w:rsid w:val="00D84839"/>
    <w:rsid w:val="00D9136C"/>
    <w:rsid w:val="00D947F4"/>
    <w:rsid w:val="00D96EB7"/>
    <w:rsid w:val="00DB0BB6"/>
    <w:rsid w:val="00DB6374"/>
    <w:rsid w:val="00DC04AF"/>
    <w:rsid w:val="00DC7942"/>
    <w:rsid w:val="00DD282A"/>
    <w:rsid w:val="00E02E99"/>
    <w:rsid w:val="00E3781D"/>
    <w:rsid w:val="00E46629"/>
    <w:rsid w:val="00E63903"/>
    <w:rsid w:val="00E66AAE"/>
    <w:rsid w:val="00E71660"/>
    <w:rsid w:val="00E72A6D"/>
    <w:rsid w:val="00E85EBB"/>
    <w:rsid w:val="00E87E20"/>
    <w:rsid w:val="00E90120"/>
    <w:rsid w:val="00E908CC"/>
    <w:rsid w:val="00E911E1"/>
    <w:rsid w:val="00EA52C5"/>
    <w:rsid w:val="00EA597A"/>
    <w:rsid w:val="00EA7AB7"/>
    <w:rsid w:val="00EB1B7A"/>
    <w:rsid w:val="00EB69EA"/>
    <w:rsid w:val="00EC3F6B"/>
    <w:rsid w:val="00EC569B"/>
    <w:rsid w:val="00EE1050"/>
    <w:rsid w:val="00EE1F02"/>
    <w:rsid w:val="00EF4F49"/>
    <w:rsid w:val="00F02888"/>
    <w:rsid w:val="00F10168"/>
    <w:rsid w:val="00F122E2"/>
    <w:rsid w:val="00F17D25"/>
    <w:rsid w:val="00F20674"/>
    <w:rsid w:val="00F22298"/>
    <w:rsid w:val="00F256F8"/>
    <w:rsid w:val="00F268B9"/>
    <w:rsid w:val="00F373A4"/>
    <w:rsid w:val="00F47F43"/>
    <w:rsid w:val="00F50BDA"/>
    <w:rsid w:val="00F56D57"/>
    <w:rsid w:val="00F6230A"/>
    <w:rsid w:val="00F6492D"/>
    <w:rsid w:val="00F65AD1"/>
    <w:rsid w:val="00F733CE"/>
    <w:rsid w:val="00F73A89"/>
    <w:rsid w:val="00F76658"/>
    <w:rsid w:val="00F834AC"/>
    <w:rsid w:val="00F91FD3"/>
    <w:rsid w:val="00F92A3A"/>
    <w:rsid w:val="00F9662E"/>
    <w:rsid w:val="00F967CA"/>
    <w:rsid w:val="00FA0F13"/>
    <w:rsid w:val="00FA76A7"/>
    <w:rsid w:val="00FC001D"/>
    <w:rsid w:val="00FC0065"/>
    <w:rsid w:val="00FC035D"/>
    <w:rsid w:val="00FC077D"/>
    <w:rsid w:val="00FE2DCD"/>
    <w:rsid w:val="00FE42E3"/>
    <w:rsid w:val="00FE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58E9340B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,List Paragraph1,L1,Numerowanie,Akapit z listą5,normalny tekst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,List Paragraph1 Znak,L1 Znak,Numerowanie Znak,Akapit z listą5 Znak,normalny tekst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character" w:customStyle="1" w:styleId="Podpis1">
    <w:name w:val="Podpis1"/>
    <w:basedOn w:val="Domylnaczcionkaakapitu"/>
    <w:rsid w:val="003423A2"/>
  </w:style>
  <w:style w:type="paragraph" w:customStyle="1" w:styleId="Subhead2">
    <w:name w:val="Subhead 2"/>
    <w:basedOn w:val="Normalny"/>
    <w:uiPriority w:val="99"/>
    <w:rsid w:val="00E63903"/>
    <w:pPr>
      <w:suppressAutoHyphens w:val="0"/>
    </w:pPr>
    <w:rPr>
      <w:b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EC569B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C569B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6B56C7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B56C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1974C7"/>
    <w:rPr>
      <w:rFonts w:ascii="Verdana" w:eastAsia="Verdana" w:hAnsi="Verdana" w:cs="Verdana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rsid w:val="001974C7"/>
    <w:rPr>
      <w:rFonts w:ascii="Arial" w:eastAsia="Arial" w:hAnsi="Arial" w:cs="Arial"/>
      <w:i/>
      <w:iCs/>
      <w:sz w:val="15"/>
      <w:szCs w:val="15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974C7"/>
    <w:pPr>
      <w:widowControl w:val="0"/>
      <w:shd w:val="clear" w:color="auto" w:fill="FFFFFF"/>
      <w:suppressAutoHyphens w:val="0"/>
      <w:spacing w:after="100" w:line="252" w:lineRule="auto"/>
      <w:ind w:left="700" w:hanging="350"/>
    </w:pPr>
    <w:rPr>
      <w:rFonts w:ascii="Verdana" w:eastAsia="Verdana" w:hAnsi="Verdana" w:cs="Verdana"/>
      <w:sz w:val="20"/>
      <w:szCs w:val="20"/>
      <w:lang w:eastAsia="pl-PL"/>
    </w:rPr>
  </w:style>
  <w:style w:type="paragraph" w:customStyle="1" w:styleId="Teksttreci100">
    <w:name w:val="Tekst treści (10)"/>
    <w:basedOn w:val="Normalny"/>
    <w:link w:val="Teksttreci10"/>
    <w:rsid w:val="001974C7"/>
    <w:pPr>
      <w:widowControl w:val="0"/>
      <w:shd w:val="clear" w:color="auto" w:fill="FFFFFF"/>
      <w:suppressAutoHyphens w:val="0"/>
      <w:spacing w:after="80"/>
    </w:pPr>
    <w:rPr>
      <w:rFonts w:ascii="Arial" w:eastAsia="Arial" w:hAnsi="Arial" w:cs="Arial"/>
      <w:i/>
      <w:iCs/>
      <w:sz w:val="15"/>
      <w:szCs w:val="15"/>
      <w:lang w:eastAsia="pl-PL"/>
    </w:rPr>
  </w:style>
  <w:style w:type="paragraph" w:styleId="NormalnyWeb">
    <w:name w:val="Normal (Web)"/>
    <w:basedOn w:val="Normalny"/>
    <w:uiPriority w:val="99"/>
    <w:unhideWhenUsed/>
    <w:rsid w:val="004569D7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9152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81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61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38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56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996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698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0295995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58364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1018166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360301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6666942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7311429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3256822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847156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7924142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515485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890178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5647726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9748010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908496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834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05906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3745363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8902894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366272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2579108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49792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6343803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4868774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006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6908589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0655612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8080266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809742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7344965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6767238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182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62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919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79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448298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66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619928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2778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282619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2333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2784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9720777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880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427936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917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24975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0035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659741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347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3482313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19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2189158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7035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8962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046873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1666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7606722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449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648681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7625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92496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9109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1407192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6179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453564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234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75779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5682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487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8400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929070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9970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9227212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511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225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593922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2092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556323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6309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9334743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097435">
                              <w:marLeft w:val="0"/>
                              <w:marRight w:val="0"/>
                              <w:marTop w:val="45"/>
                              <w:marBottom w:val="0"/>
                              <w:divBdr>
                                <w:top w:val="single" w:sz="6" w:space="0" w:color="F5F5F5"/>
                                <w:left w:val="single" w:sz="6" w:space="15" w:color="F5F5F5"/>
                                <w:bottom w:val="single" w:sz="6" w:space="0" w:color="F5F5F5"/>
                                <w:right w:val="single" w:sz="6" w:space="0" w:color="F5F5F5"/>
                              </w:divBdr>
                            </w:div>
                            <w:div w:id="1107891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1591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756476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2759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494388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589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2841437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2201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197593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53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8256389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7246465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9635151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064641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606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0130154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952020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4601555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1264399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3106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457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4572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431564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163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345523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896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3119271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138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27721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368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6234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21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2505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2967580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892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8876564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057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9340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9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D617B-ADC2-4089-A2A8-E900A3866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3</cp:revision>
  <cp:lastPrinted>2021-08-05T11:37:00Z</cp:lastPrinted>
  <dcterms:created xsi:type="dcterms:W3CDTF">2022-02-17T09:15:00Z</dcterms:created>
  <dcterms:modified xsi:type="dcterms:W3CDTF">2022-02-17T09:43:00Z</dcterms:modified>
</cp:coreProperties>
</file>